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24E437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D36A8">
        <w:rPr>
          <w:rFonts w:ascii="Garamond" w:hAnsi="Garamond"/>
          <w:sz w:val="24"/>
          <w:szCs w:val="24"/>
        </w:rPr>
        <w:t>3</w:t>
      </w:r>
      <w:r w:rsidR="00CE4CD1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008BBDE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E4CD1" w:rsidRPr="007F216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https://zakazky.zcu.cz/contract_display_5429.html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B900C7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E4CD1">
        <w:rPr>
          <w:rFonts w:ascii="Garamond" w:hAnsi="Garamond" w:cs="Arial"/>
          <w:sz w:val="22"/>
          <w:szCs w:val="22"/>
        </w:rPr>
        <w:t>19</w:t>
      </w:r>
      <w:r w:rsidR="009A621D">
        <w:rPr>
          <w:rFonts w:ascii="Garamond" w:hAnsi="Garamond" w:cs="Arial"/>
          <w:sz w:val="22"/>
          <w:szCs w:val="22"/>
        </w:rPr>
        <w:t>.0</w:t>
      </w:r>
      <w:r w:rsidR="00FD36A8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E4CD1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63066" w14:textId="77777777" w:rsidR="005C04A0" w:rsidRDefault="005C04A0" w:rsidP="00795AAC">
      <w:r>
        <w:separator/>
      </w:r>
    </w:p>
  </w:endnote>
  <w:endnote w:type="continuationSeparator" w:id="0">
    <w:p w14:paraId="3BB72EFD" w14:textId="77777777" w:rsidR="005C04A0" w:rsidRDefault="005C04A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1883B" w14:textId="77777777" w:rsidR="005C04A0" w:rsidRDefault="005C04A0" w:rsidP="00795AAC">
      <w:r>
        <w:separator/>
      </w:r>
    </w:p>
  </w:footnote>
  <w:footnote w:type="continuationSeparator" w:id="0">
    <w:p w14:paraId="134D1E9E" w14:textId="77777777" w:rsidR="005C04A0" w:rsidRDefault="005C04A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2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xV0kSxrCu+NCtXWJmE/qw/xb2HEp4uQtsTlElNHB4R4=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a2CsnJAyTbC/8frj+dlY9YVFScOX+sRtmF1oxCN7x3E=</DigestValue>
    </Reference>
  </SignedInfo>
  <SignatureValue>EtffhZYZSGFpsOEDhQx/Z2NKWYfT5f77IDuxp1NNTQU+ra2+AC3rZQXL0Xy/0vI6lMOSVjWYVnqk
8V5IArlOFLApmHq9UM/V0Qssg1sLaITGj5Z24Ke3JAgVgxkJKg5CUBsvpAjuFbAz2R0Y1+iolsRG
inHGxCdu8p2e0/TGGHGqCoA8qGSH/tRXKPBNaxsyL+P9IA/UdKT1aHqYrw/i6mNAR8H1zrSQg1Bg
iaiT3Fikj40nTMuZ92stdJnQ7UkYUZuITzpkfO6LEM8WBsQVrbkmQu2//r/rL7MFon7QAQ/Hqm8F
3ufwQ0U0VPl33YuBb3acRKpBaiT8/hGZTe3nMA==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Sp5FdPU94gentaN1cogJPzqZh9SfqVTL6fZA3pUoNI4=</DigestValue>
      </Reference>
      <Reference URI="/word/document.xml?ContentType=application/vnd.openxmlformats-officedocument.wordprocessingml.document.main+xml">
        <DigestMethod Algorithm="http://www.w3.org/2001/04/xmlenc#sha256"/>
        <DigestValue>I4+qx8X88LCugzCXAUqscA40P4JmwT8z0zEEMjO4MGQ=</DigestValue>
      </Reference>
      <Reference URI="/word/endnotes.xml?ContentType=application/vnd.openxmlformats-officedocument.wordprocessingml.endnotes+xml">
        <DigestMethod Algorithm="http://www.w3.org/2001/04/xmlenc#sha256"/>
        <DigestValue>BNKg2SNTAusil6H9q3MegYk4gkH6Te9xe7lfldGvFSU=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bRu4go7w2rfz+BwUcqWoFt+dbBenrOUhyuYIQ5AqK7Q=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aRNW0YflMmCIGylZyg/fEnuvTC01wDV1eyq15VXfBmA=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2022-08-08T06:26:00Z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2022-08-08T06:26:00Z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643FA-A838-4FA4-BE24-F3A24352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43</cp:revision>
  <cp:lastPrinted>2018-08-08T13:48:00Z</cp:lastPrinted>
  <dcterms:created xsi:type="dcterms:W3CDTF">2021-09-20T07:59:00Z</dcterms:created>
  <dcterms:modified xsi:type="dcterms:W3CDTF">2022-08-08T06:25:00Z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